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0B36">
        <w:rPr>
          <w:rFonts w:ascii="Times New Roman" w:hAnsi="Times New Roman" w:cs="Times New Roman"/>
          <w:b/>
          <w:bCs/>
          <w:sz w:val="24"/>
          <w:szCs w:val="24"/>
        </w:rPr>
        <w:t>Objaśnienia przyjętych wartości do Wieloletniej Prognozy Finansowej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0B36">
        <w:rPr>
          <w:rFonts w:ascii="Times New Roman" w:hAnsi="Times New Roman" w:cs="Times New Roman"/>
          <w:b/>
          <w:bCs/>
          <w:sz w:val="24"/>
          <w:szCs w:val="24"/>
        </w:rPr>
        <w:t>Miasta i Gminy Jutrosin na lata 2017 – 202</w:t>
      </w:r>
      <w:r w:rsidR="00C72465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>W związku ze zmianą w zakresie dochodów</w:t>
      </w:r>
      <w:r w:rsidR="00785002">
        <w:rPr>
          <w:rFonts w:ascii="Times New Roman" w:hAnsi="Times New Roman" w:cs="Times New Roman"/>
          <w:sz w:val="24"/>
          <w:szCs w:val="24"/>
        </w:rPr>
        <w:t xml:space="preserve"> i</w:t>
      </w:r>
      <w:r w:rsidRPr="006D0B36">
        <w:rPr>
          <w:rFonts w:ascii="Times New Roman" w:hAnsi="Times New Roman" w:cs="Times New Roman"/>
          <w:sz w:val="24"/>
          <w:szCs w:val="24"/>
        </w:rPr>
        <w:t xml:space="preserve"> wydatków a także zmianą w zakresie przedsięwzięć, dokonuje się zmian załącznika Nr 1 i Nr 2.</w:t>
      </w:r>
    </w:p>
    <w:p w:rsidR="00A80F0D" w:rsidRDefault="00A80F0D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69B0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b/>
          <w:bCs/>
          <w:sz w:val="24"/>
          <w:szCs w:val="24"/>
        </w:rPr>
        <w:t>W Załączniku Nr 1</w:t>
      </w:r>
      <w:r w:rsidRPr="006D0B36">
        <w:rPr>
          <w:rFonts w:ascii="Times New Roman" w:hAnsi="Times New Roman" w:cs="Times New Roman"/>
          <w:sz w:val="24"/>
          <w:szCs w:val="24"/>
        </w:rPr>
        <w:t xml:space="preserve"> do Wieloletniej Prognozy Finansowej wprowadzono zmiany dotyczące roku 2017 związane ze zmianami uchwały budżetowej Miasta i Gminy Jutrosin, doko</w:t>
      </w:r>
      <w:r w:rsidR="00652A9E">
        <w:rPr>
          <w:rFonts w:ascii="Times New Roman" w:hAnsi="Times New Roman" w:cs="Times New Roman"/>
          <w:sz w:val="24"/>
          <w:szCs w:val="24"/>
        </w:rPr>
        <w:t>nanymi w okresie od dnia 2</w:t>
      </w:r>
      <w:r w:rsidR="00C72465">
        <w:rPr>
          <w:rFonts w:ascii="Times New Roman" w:hAnsi="Times New Roman" w:cs="Times New Roman"/>
          <w:sz w:val="24"/>
          <w:szCs w:val="24"/>
        </w:rPr>
        <w:t>4 listopada</w:t>
      </w:r>
      <w:r w:rsidR="00652A9E">
        <w:rPr>
          <w:rFonts w:ascii="Times New Roman" w:hAnsi="Times New Roman" w:cs="Times New Roman"/>
          <w:sz w:val="24"/>
          <w:szCs w:val="24"/>
        </w:rPr>
        <w:t xml:space="preserve"> 2017 roku do 2</w:t>
      </w:r>
      <w:r w:rsidR="00C72465">
        <w:rPr>
          <w:rFonts w:ascii="Times New Roman" w:hAnsi="Times New Roman" w:cs="Times New Roman"/>
          <w:sz w:val="24"/>
          <w:szCs w:val="24"/>
        </w:rPr>
        <w:t>8</w:t>
      </w:r>
      <w:r w:rsidR="00652A9E">
        <w:rPr>
          <w:rFonts w:ascii="Times New Roman" w:hAnsi="Times New Roman" w:cs="Times New Roman"/>
          <w:sz w:val="24"/>
          <w:szCs w:val="24"/>
        </w:rPr>
        <w:t xml:space="preserve"> </w:t>
      </w:r>
      <w:r w:rsidR="00C72465">
        <w:rPr>
          <w:rFonts w:ascii="Times New Roman" w:hAnsi="Times New Roman" w:cs="Times New Roman"/>
          <w:sz w:val="24"/>
          <w:szCs w:val="24"/>
        </w:rPr>
        <w:t>grudnia</w:t>
      </w:r>
      <w:r w:rsidRPr="006D0B36">
        <w:rPr>
          <w:rFonts w:ascii="Times New Roman" w:hAnsi="Times New Roman" w:cs="Times New Roman"/>
          <w:sz w:val="24"/>
          <w:szCs w:val="24"/>
        </w:rPr>
        <w:t xml:space="preserve"> 2017 roku w</w:t>
      </w:r>
      <w:r w:rsidR="00652A9E">
        <w:rPr>
          <w:rFonts w:ascii="Times New Roman" w:hAnsi="Times New Roman" w:cs="Times New Roman"/>
          <w:sz w:val="24"/>
          <w:szCs w:val="24"/>
        </w:rPr>
        <w:t xml:space="preserve"> zakresie planowanych dochodów</w:t>
      </w:r>
      <w:r w:rsidR="00785002">
        <w:rPr>
          <w:rFonts w:ascii="Times New Roman" w:hAnsi="Times New Roman" w:cs="Times New Roman"/>
          <w:sz w:val="24"/>
          <w:szCs w:val="24"/>
        </w:rPr>
        <w:t xml:space="preserve"> i</w:t>
      </w:r>
      <w:bookmarkStart w:id="0" w:name="_GoBack"/>
      <w:bookmarkEnd w:id="0"/>
      <w:r w:rsidR="00652A9E">
        <w:rPr>
          <w:rFonts w:ascii="Times New Roman" w:hAnsi="Times New Roman" w:cs="Times New Roman"/>
          <w:sz w:val="24"/>
          <w:szCs w:val="24"/>
        </w:rPr>
        <w:t xml:space="preserve"> wydatków</w:t>
      </w:r>
      <w:r w:rsidR="00C72465">
        <w:rPr>
          <w:rFonts w:ascii="Times New Roman" w:hAnsi="Times New Roman" w:cs="Times New Roman"/>
          <w:sz w:val="24"/>
          <w:szCs w:val="24"/>
        </w:rPr>
        <w:t>.</w:t>
      </w:r>
    </w:p>
    <w:p w:rsidR="006D0B36" w:rsidRPr="006D0B36" w:rsidRDefault="00652A9E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zakresie roku 2017 dokonano następujących zmian: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 xml:space="preserve">    a) zwiększono d</w:t>
      </w:r>
      <w:r w:rsidR="00652A9E">
        <w:rPr>
          <w:rFonts w:ascii="Times New Roman" w:hAnsi="Times New Roman" w:cs="Times New Roman"/>
          <w:sz w:val="24"/>
          <w:szCs w:val="24"/>
        </w:rPr>
        <w:t xml:space="preserve">ochody ogółem o kwotę </w:t>
      </w:r>
      <w:r w:rsidR="00C72465">
        <w:rPr>
          <w:rFonts w:ascii="Times New Roman" w:hAnsi="Times New Roman" w:cs="Times New Roman"/>
          <w:sz w:val="24"/>
          <w:szCs w:val="24"/>
        </w:rPr>
        <w:t>400.340,00</w:t>
      </w:r>
      <w:r w:rsidRPr="006D0B36">
        <w:rPr>
          <w:rFonts w:ascii="Times New Roman" w:hAnsi="Times New Roman" w:cs="Times New Roman"/>
          <w:sz w:val="24"/>
          <w:szCs w:val="24"/>
        </w:rPr>
        <w:t xml:space="preserve"> zł, w tym: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 xml:space="preserve">        -  dochody bieżą</w:t>
      </w:r>
      <w:r w:rsidR="00652A9E">
        <w:rPr>
          <w:rFonts w:ascii="Times New Roman" w:hAnsi="Times New Roman" w:cs="Times New Roman"/>
          <w:sz w:val="24"/>
          <w:szCs w:val="24"/>
        </w:rPr>
        <w:t xml:space="preserve">ce zwiększono o kwotę </w:t>
      </w:r>
      <w:r w:rsidR="00C72465">
        <w:rPr>
          <w:rFonts w:ascii="Times New Roman" w:hAnsi="Times New Roman" w:cs="Times New Roman"/>
          <w:sz w:val="24"/>
          <w:szCs w:val="24"/>
        </w:rPr>
        <w:t>394.540,00</w:t>
      </w:r>
      <w:r w:rsidRPr="006D0B36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 xml:space="preserve">        -  dochody majątko</w:t>
      </w:r>
      <w:r w:rsidR="00652A9E">
        <w:rPr>
          <w:rFonts w:ascii="Times New Roman" w:hAnsi="Times New Roman" w:cs="Times New Roman"/>
          <w:sz w:val="24"/>
          <w:szCs w:val="24"/>
        </w:rPr>
        <w:t xml:space="preserve">we zwiększono o kwotę </w:t>
      </w:r>
      <w:r w:rsidR="00C72465">
        <w:rPr>
          <w:rFonts w:ascii="Times New Roman" w:hAnsi="Times New Roman" w:cs="Times New Roman"/>
          <w:sz w:val="24"/>
          <w:szCs w:val="24"/>
        </w:rPr>
        <w:t>5.800</w:t>
      </w:r>
      <w:r w:rsidR="00652A9E">
        <w:rPr>
          <w:rFonts w:ascii="Times New Roman" w:hAnsi="Times New Roman" w:cs="Times New Roman"/>
          <w:sz w:val="24"/>
          <w:szCs w:val="24"/>
        </w:rPr>
        <w:t>,00</w:t>
      </w:r>
      <w:r w:rsidRPr="006D0B36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6D0B36" w:rsidRPr="006D0B36" w:rsidRDefault="00652A9E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zwiększono</w:t>
      </w:r>
      <w:r w:rsidR="006D0B36" w:rsidRPr="006D0B36">
        <w:rPr>
          <w:rFonts w:ascii="Times New Roman" w:hAnsi="Times New Roman" w:cs="Times New Roman"/>
          <w:sz w:val="24"/>
          <w:szCs w:val="24"/>
        </w:rPr>
        <w:t xml:space="preserve"> wyd</w:t>
      </w:r>
      <w:r w:rsidR="00982E14">
        <w:rPr>
          <w:rFonts w:ascii="Times New Roman" w:hAnsi="Times New Roman" w:cs="Times New Roman"/>
          <w:sz w:val="24"/>
          <w:szCs w:val="24"/>
        </w:rPr>
        <w:t xml:space="preserve">atki ogółem o kwotę </w:t>
      </w:r>
      <w:r w:rsidR="00C72465">
        <w:rPr>
          <w:rFonts w:ascii="Times New Roman" w:hAnsi="Times New Roman" w:cs="Times New Roman"/>
          <w:sz w:val="24"/>
          <w:szCs w:val="24"/>
        </w:rPr>
        <w:t>400.340,00</w:t>
      </w:r>
      <w:r w:rsidR="006D0B36" w:rsidRPr="006D0B36">
        <w:rPr>
          <w:rFonts w:ascii="Times New Roman" w:hAnsi="Times New Roman" w:cs="Times New Roman"/>
          <w:sz w:val="24"/>
          <w:szCs w:val="24"/>
        </w:rPr>
        <w:t xml:space="preserve"> zł, w tym: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 xml:space="preserve">         - wydatki bieżą</w:t>
      </w:r>
      <w:r w:rsidR="00982E14">
        <w:rPr>
          <w:rFonts w:ascii="Times New Roman" w:hAnsi="Times New Roman" w:cs="Times New Roman"/>
          <w:sz w:val="24"/>
          <w:szCs w:val="24"/>
        </w:rPr>
        <w:t xml:space="preserve">ce zwiększono o kwotę </w:t>
      </w:r>
      <w:r w:rsidR="00C72465">
        <w:rPr>
          <w:rFonts w:ascii="Times New Roman" w:hAnsi="Times New Roman" w:cs="Times New Roman"/>
          <w:sz w:val="24"/>
          <w:szCs w:val="24"/>
        </w:rPr>
        <w:t>390.840,00</w:t>
      </w:r>
      <w:r w:rsidRPr="006D0B36">
        <w:rPr>
          <w:rFonts w:ascii="Times New Roman" w:hAnsi="Times New Roman" w:cs="Times New Roman"/>
          <w:sz w:val="24"/>
          <w:szCs w:val="24"/>
        </w:rPr>
        <w:t xml:space="preserve"> zł, 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 xml:space="preserve">         - wydatki majątko</w:t>
      </w:r>
      <w:r w:rsidR="00982E14">
        <w:rPr>
          <w:rFonts w:ascii="Times New Roman" w:hAnsi="Times New Roman" w:cs="Times New Roman"/>
          <w:sz w:val="24"/>
          <w:szCs w:val="24"/>
        </w:rPr>
        <w:t xml:space="preserve">we zwiększono o kwotę </w:t>
      </w:r>
      <w:r w:rsidR="00C72465">
        <w:rPr>
          <w:rFonts w:ascii="Times New Roman" w:hAnsi="Times New Roman" w:cs="Times New Roman"/>
          <w:sz w:val="24"/>
          <w:szCs w:val="24"/>
        </w:rPr>
        <w:t>9.500</w:t>
      </w:r>
      <w:r w:rsidRPr="006D0B36">
        <w:rPr>
          <w:rFonts w:ascii="Times New Roman" w:hAnsi="Times New Roman" w:cs="Times New Roman"/>
          <w:sz w:val="24"/>
          <w:szCs w:val="24"/>
        </w:rPr>
        <w:t>,00 zł.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>Po wprowadzonych zmianach odnośnie roku 2017 ustalono następujące wielkości: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>Docho</w:t>
      </w:r>
      <w:r w:rsidR="003769B0">
        <w:rPr>
          <w:rFonts w:ascii="Times New Roman" w:hAnsi="Times New Roman" w:cs="Times New Roman"/>
          <w:sz w:val="24"/>
          <w:szCs w:val="24"/>
        </w:rPr>
        <w:t>dy ogółem w kwocie 3</w:t>
      </w:r>
      <w:r w:rsidR="00C72465">
        <w:rPr>
          <w:rFonts w:ascii="Times New Roman" w:hAnsi="Times New Roman" w:cs="Times New Roman"/>
          <w:sz w:val="24"/>
          <w:szCs w:val="24"/>
        </w:rPr>
        <w:t>4.176.955,59</w:t>
      </w:r>
      <w:r w:rsidRPr="006D0B36">
        <w:rPr>
          <w:rFonts w:ascii="Times New Roman" w:hAnsi="Times New Roman" w:cs="Times New Roman"/>
          <w:sz w:val="24"/>
          <w:szCs w:val="24"/>
        </w:rPr>
        <w:t xml:space="preserve"> zł, w tym dochod</w:t>
      </w:r>
      <w:r w:rsidR="003769B0">
        <w:rPr>
          <w:rFonts w:ascii="Times New Roman" w:hAnsi="Times New Roman" w:cs="Times New Roman"/>
          <w:sz w:val="24"/>
          <w:szCs w:val="24"/>
        </w:rPr>
        <w:t>y bieżące w kwocie 33.</w:t>
      </w:r>
      <w:r w:rsidR="00C72465">
        <w:rPr>
          <w:rFonts w:ascii="Times New Roman" w:hAnsi="Times New Roman" w:cs="Times New Roman"/>
          <w:sz w:val="24"/>
          <w:szCs w:val="24"/>
        </w:rPr>
        <w:t>484.921,18</w:t>
      </w:r>
      <w:r w:rsidRPr="006D0B36">
        <w:rPr>
          <w:rFonts w:ascii="Times New Roman" w:hAnsi="Times New Roman" w:cs="Times New Roman"/>
          <w:sz w:val="24"/>
          <w:szCs w:val="24"/>
        </w:rPr>
        <w:t xml:space="preserve"> zł oraz docho</w:t>
      </w:r>
      <w:r w:rsidR="003769B0">
        <w:rPr>
          <w:rFonts w:ascii="Times New Roman" w:hAnsi="Times New Roman" w:cs="Times New Roman"/>
          <w:sz w:val="24"/>
          <w:szCs w:val="24"/>
        </w:rPr>
        <w:t>dy majątkowe w kwocie 6</w:t>
      </w:r>
      <w:r w:rsidR="00C72465">
        <w:rPr>
          <w:rFonts w:ascii="Times New Roman" w:hAnsi="Times New Roman" w:cs="Times New Roman"/>
          <w:sz w:val="24"/>
          <w:szCs w:val="24"/>
        </w:rPr>
        <w:t>92.034,41</w:t>
      </w:r>
      <w:r w:rsidRPr="006D0B36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>Wydat</w:t>
      </w:r>
      <w:r w:rsidR="003769B0">
        <w:rPr>
          <w:rFonts w:ascii="Times New Roman" w:hAnsi="Times New Roman" w:cs="Times New Roman"/>
          <w:sz w:val="24"/>
          <w:szCs w:val="24"/>
        </w:rPr>
        <w:t>ki ogółem w kwocie 33.</w:t>
      </w:r>
      <w:r w:rsidR="00C72465">
        <w:rPr>
          <w:rFonts w:ascii="Times New Roman" w:hAnsi="Times New Roman" w:cs="Times New Roman"/>
          <w:sz w:val="24"/>
          <w:szCs w:val="24"/>
        </w:rPr>
        <w:t>824.447,59</w:t>
      </w:r>
      <w:r w:rsidRPr="006D0B36">
        <w:rPr>
          <w:rFonts w:ascii="Times New Roman" w:hAnsi="Times New Roman" w:cs="Times New Roman"/>
          <w:sz w:val="24"/>
          <w:szCs w:val="24"/>
        </w:rPr>
        <w:t xml:space="preserve"> zł, w tym wydatk</w:t>
      </w:r>
      <w:r w:rsidR="003769B0">
        <w:rPr>
          <w:rFonts w:ascii="Times New Roman" w:hAnsi="Times New Roman" w:cs="Times New Roman"/>
          <w:sz w:val="24"/>
          <w:szCs w:val="24"/>
        </w:rPr>
        <w:t>i bieżące w kwocie 31.</w:t>
      </w:r>
      <w:r w:rsidR="000F55A0">
        <w:rPr>
          <w:rFonts w:ascii="Times New Roman" w:hAnsi="Times New Roman" w:cs="Times New Roman"/>
          <w:sz w:val="24"/>
          <w:szCs w:val="24"/>
        </w:rPr>
        <w:t>609.948,59</w:t>
      </w:r>
      <w:r w:rsidRPr="006D0B36">
        <w:rPr>
          <w:rFonts w:ascii="Times New Roman" w:hAnsi="Times New Roman" w:cs="Times New Roman"/>
          <w:sz w:val="24"/>
          <w:szCs w:val="24"/>
        </w:rPr>
        <w:t xml:space="preserve"> zł  oraz wyda</w:t>
      </w:r>
      <w:r w:rsidR="003769B0">
        <w:rPr>
          <w:rFonts w:ascii="Times New Roman" w:hAnsi="Times New Roman" w:cs="Times New Roman"/>
          <w:sz w:val="24"/>
          <w:szCs w:val="24"/>
        </w:rPr>
        <w:t>tki majątkowe w kwocie 2.2</w:t>
      </w:r>
      <w:r w:rsidR="000F55A0">
        <w:rPr>
          <w:rFonts w:ascii="Times New Roman" w:hAnsi="Times New Roman" w:cs="Times New Roman"/>
          <w:sz w:val="24"/>
          <w:szCs w:val="24"/>
        </w:rPr>
        <w:t>14.499</w:t>
      </w:r>
      <w:r w:rsidRPr="006D0B36">
        <w:rPr>
          <w:rFonts w:ascii="Times New Roman" w:hAnsi="Times New Roman" w:cs="Times New Roman"/>
          <w:sz w:val="24"/>
          <w:szCs w:val="24"/>
        </w:rPr>
        <w:t>,00 zł.</w:t>
      </w: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6D0B36" w:rsidRP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b/>
          <w:bCs/>
          <w:sz w:val="24"/>
          <w:szCs w:val="24"/>
        </w:rPr>
        <w:t xml:space="preserve">W Załączniku Nr 2 </w:t>
      </w:r>
      <w:r w:rsidRPr="006D0B36">
        <w:rPr>
          <w:rFonts w:ascii="Times New Roman" w:hAnsi="Times New Roman" w:cs="Times New Roman"/>
          <w:sz w:val="24"/>
          <w:szCs w:val="24"/>
        </w:rPr>
        <w:t>do Wieloletniej Prognozy Finansowej dokonano następujących zmian:</w:t>
      </w:r>
    </w:p>
    <w:p w:rsidR="006D0B36" w:rsidRDefault="006D0B36" w:rsidP="006D0B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B36">
        <w:rPr>
          <w:rFonts w:ascii="Times New Roman" w:hAnsi="Times New Roman" w:cs="Times New Roman"/>
          <w:sz w:val="24"/>
          <w:szCs w:val="24"/>
        </w:rPr>
        <w:t>Wydatki majątkowe:</w:t>
      </w:r>
    </w:p>
    <w:p w:rsidR="000F55A0" w:rsidRDefault="00287832" w:rsidP="000F55A0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 kanalizacji sanitarnej Szkaradowo-Ostoje – z</w:t>
      </w:r>
      <w:r w:rsidR="000F55A0">
        <w:rPr>
          <w:rFonts w:ascii="Times New Roman" w:hAnsi="Times New Roman" w:cs="Times New Roman"/>
          <w:sz w:val="24"/>
          <w:szCs w:val="24"/>
        </w:rPr>
        <w:t>większono</w:t>
      </w:r>
      <w:r>
        <w:rPr>
          <w:rFonts w:ascii="Times New Roman" w:hAnsi="Times New Roman" w:cs="Times New Roman"/>
          <w:sz w:val="24"/>
          <w:szCs w:val="24"/>
        </w:rPr>
        <w:t xml:space="preserve"> nakłady </w:t>
      </w:r>
      <w:r w:rsidR="000F55A0">
        <w:rPr>
          <w:rFonts w:ascii="Times New Roman" w:hAnsi="Times New Roman" w:cs="Times New Roman"/>
          <w:sz w:val="24"/>
          <w:szCs w:val="24"/>
        </w:rPr>
        <w:t xml:space="preserve">ogółem </w:t>
      </w:r>
      <w:r>
        <w:rPr>
          <w:rFonts w:ascii="Times New Roman" w:hAnsi="Times New Roman" w:cs="Times New Roman"/>
          <w:sz w:val="24"/>
          <w:szCs w:val="24"/>
        </w:rPr>
        <w:t xml:space="preserve">na realizację tego projektu </w:t>
      </w:r>
      <w:r w:rsidR="000F55A0">
        <w:rPr>
          <w:rFonts w:ascii="Times New Roman" w:hAnsi="Times New Roman" w:cs="Times New Roman"/>
          <w:sz w:val="24"/>
          <w:szCs w:val="24"/>
        </w:rPr>
        <w:t>do kwoty 10.217.094,00 zł.</w:t>
      </w:r>
    </w:p>
    <w:p w:rsidR="000F55A0" w:rsidRDefault="000F55A0" w:rsidP="000F55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Z</w:t>
      </w:r>
      <w:r w:rsidRPr="000F55A0">
        <w:rPr>
          <w:rFonts w:ascii="Times New Roman" w:hAnsi="Times New Roman" w:cs="Times New Roman"/>
          <w:sz w:val="24"/>
          <w:szCs w:val="24"/>
        </w:rPr>
        <w:t xml:space="preserve">większono planowane nakłady w roku 2017 do kwoty 107.500,00 zł. </w:t>
      </w:r>
    </w:p>
    <w:p w:rsidR="000F55A0" w:rsidRPr="000F55A0" w:rsidRDefault="000F55A0" w:rsidP="000F55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F55A0">
        <w:rPr>
          <w:rFonts w:ascii="Times New Roman" w:hAnsi="Times New Roman" w:cs="Times New Roman"/>
          <w:sz w:val="24"/>
          <w:szCs w:val="24"/>
        </w:rPr>
        <w:t xml:space="preserve">Limit zobowiązań ustalono w kwocie 10.100.000,00 zł. </w:t>
      </w:r>
    </w:p>
    <w:sectPr w:rsidR="000F55A0" w:rsidRPr="000F55A0" w:rsidSect="001E3649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B36"/>
    <w:rsid w:val="000F55A0"/>
    <w:rsid w:val="00237701"/>
    <w:rsid w:val="00287832"/>
    <w:rsid w:val="002A44CA"/>
    <w:rsid w:val="00321424"/>
    <w:rsid w:val="003769B0"/>
    <w:rsid w:val="004D53D3"/>
    <w:rsid w:val="00652A9E"/>
    <w:rsid w:val="006D0B36"/>
    <w:rsid w:val="006D5C3E"/>
    <w:rsid w:val="0072287E"/>
    <w:rsid w:val="00785002"/>
    <w:rsid w:val="008874A6"/>
    <w:rsid w:val="00907BE5"/>
    <w:rsid w:val="00982E14"/>
    <w:rsid w:val="00A43D78"/>
    <w:rsid w:val="00A80F0D"/>
    <w:rsid w:val="00AE6C54"/>
    <w:rsid w:val="00C31161"/>
    <w:rsid w:val="00C457AF"/>
    <w:rsid w:val="00C54CBC"/>
    <w:rsid w:val="00C72465"/>
    <w:rsid w:val="00D66A3C"/>
    <w:rsid w:val="00E61142"/>
    <w:rsid w:val="00F9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8BAF7"/>
  <w15:chartTrackingRefBased/>
  <w15:docId w15:val="{DD705420-F5E3-414A-A1BD-7257AD5A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D0B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B3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87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Skarbnik</cp:lastModifiedBy>
  <cp:revision>4</cp:revision>
  <cp:lastPrinted>2017-11-27T12:30:00Z</cp:lastPrinted>
  <dcterms:created xsi:type="dcterms:W3CDTF">2018-01-03T12:53:00Z</dcterms:created>
  <dcterms:modified xsi:type="dcterms:W3CDTF">2018-01-04T06:34:00Z</dcterms:modified>
</cp:coreProperties>
</file>